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B5BE1" w14:textId="77777777" w:rsidR="003F1433" w:rsidRPr="006E74F9" w:rsidRDefault="003F1433" w:rsidP="006E74F9">
      <w:pPr>
        <w:spacing w:line="276" w:lineRule="auto"/>
        <w:jc w:val="right"/>
        <w:rPr>
          <w:rFonts w:asciiTheme="minorHAnsi" w:hAnsiTheme="minorHAnsi" w:cstheme="minorHAnsi"/>
        </w:rPr>
      </w:pPr>
      <w:r w:rsidRPr="006E74F9">
        <w:rPr>
          <w:rFonts w:asciiTheme="minorHAnsi" w:hAnsiTheme="minorHAnsi" w:cstheme="minorHAnsi"/>
        </w:rPr>
        <w:t xml:space="preserve">Załącznik nr 2 do zapytania ofertowego </w:t>
      </w:r>
    </w:p>
    <w:p w14:paraId="2DC06FF3" w14:textId="43E6AD41" w:rsidR="006A7B73" w:rsidRPr="006E74F9" w:rsidRDefault="006E74F9" w:rsidP="006E74F9">
      <w:pPr>
        <w:pStyle w:val="Nagwek2"/>
      </w:pPr>
      <w:r>
        <w:t xml:space="preserve">Nazwa </w:t>
      </w:r>
      <w:proofErr w:type="gramStart"/>
      <w:r>
        <w:t>wykonawcy:…</w:t>
      </w:r>
      <w:proofErr w:type="gramEnd"/>
      <w:r>
        <w:t>…………………………</w:t>
      </w:r>
      <w:r w:rsidR="006A7B73" w:rsidRPr="006E74F9">
        <w:t>……………………………………………….</w:t>
      </w:r>
    </w:p>
    <w:p w14:paraId="1A89720A" w14:textId="2203A385" w:rsidR="008D6E63" w:rsidRPr="006E74F9" w:rsidRDefault="006A7B73" w:rsidP="006E74F9">
      <w:pPr>
        <w:pStyle w:val="Nagwek2"/>
      </w:pPr>
      <w:r w:rsidRPr="006E74F9">
        <w:t>Siedziba:</w:t>
      </w:r>
      <w:r w:rsidR="006E74F9" w:rsidRPr="006E74F9">
        <w:t xml:space="preserve"> </w:t>
      </w:r>
      <w:r w:rsidR="006E74F9">
        <w:t>………</w:t>
      </w:r>
      <w:r w:rsidRPr="006E74F9">
        <w:t>………………………………………………………………………………</w:t>
      </w:r>
    </w:p>
    <w:p w14:paraId="5BF5AFBD" w14:textId="0FD5DFF0" w:rsidR="008D6E63" w:rsidRPr="006E74F9" w:rsidRDefault="00B63613" w:rsidP="006E74F9">
      <w:pPr>
        <w:pStyle w:val="Nagwek1"/>
      </w:pPr>
      <w:r w:rsidRPr="006E74F9">
        <w:t>OŚWIADCZENIE O BRAKU POWIĄZAŃ</w:t>
      </w:r>
      <w:r w:rsidR="001C4D92" w:rsidRPr="006E74F9">
        <w:t xml:space="preserve"> </w:t>
      </w:r>
      <w:r w:rsidR="00174954" w:rsidRPr="006E74F9">
        <w:t>OSOBOWYCH</w:t>
      </w:r>
      <w:r w:rsidR="0086471A" w:rsidRPr="006E74F9">
        <w:t xml:space="preserve"> LUB KAPITAł</w:t>
      </w:r>
      <w:r w:rsidR="006A7B73" w:rsidRPr="006E74F9">
        <w:t xml:space="preserve">OWYCH </w:t>
      </w:r>
      <w:r w:rsidR="006E74F9">
        <w:t>Z </w:t>
      </w:r>
      <w:r w:rsidRPr="006E74F9">
        <w:t>ZAMAWIAJĄCYM</w:t>
      </w:r>
    </w:p>
    <w:p w14:paraId="70C1F0E5" w14:textId="53B5CCA0" w:rsidR="00794C00" w:rsidRPr="004E50BE" w:rsidRDefault="00B63613" w:rsidP="00794C00">
      <w:pPr>
        <w:jc w:val="both"/>
        <w:rPr>
          <w:rFonts w:ascii="Calibri" w:hAnsi="Calibri" w:cs="Calibri"/>
          <w:b/>
          <w:bCs/>
          <w:color w:val="000000"/>
        </w:rPr>
      </w:pPr>
      <w:r w:rsidRPr="00D01511">
        <w:rPr>
          <w:rFonts w:asciiTheme="minorHAnsi" w:hAnsiTheme="minorHAnsi" w:cstheme="minorHAnsi"/>
        </w:rPr>
        <w:t>Na</w:t>
      </w:r>
      <w:r w:rsidR="00AA721B" w:rsidRPr="00D01511">
        <w:rPr>
          <w:rFonts w:asciiTheme="minorHAnsi" w:hAnsiTheme="minorHAnsi" w:cstheme="minorHAnsi"/>
        </w:rPr>
        <w:t>wiązując do ogłoszonego</w:t>
      </w:r>
      <w:r w:rsidRPr="00D01511">
        <w:rPr>
          <w:rFonts w:asciiTheme="minorHAnsi" w:hAnsiTheme="minorHAnsi" w:cstheme="minorHAnsi"/>
        </w:rPr>
        <w:t xml:space="preserve"> zapytania ofertowego na</w:t>
      </w:r>
      <w:r w:rsidR="00794C00">
        <w:rPr>
          <w:rFonts w:asciiTheme="minorHAnsi" w:hAnsiTheme="minorHAnsi" w:cstheme="minorHAnsi"/>
        </w:rPr>
        <w:t xml:space="preserve"> zadanie pn.:</w:t>
      </w:r>
      <w:r w:rsidR="00AA721B" w:rsidRPr="00D01511">
        <w:rPr>
          <w:rFonts w:asciiTheme="minorHAnsi" w:hAnsiTheme="minorHAnsi" w:cstheme="minorHAnsi"/>
        </w:rPr>
        <w:t xml:space="preserve"> </w:t>
      </w:r>
      <w:r w:rsidR="00794C00" w:rsidRPr="004E50BE">
        <w:rPr>
          <w:rFonts w:ascii="Calibri" w:hAnsi="Calibri" w:cs="Calibri"/>
          <w:b/>
          <w:bCs/>
          <w:color w:val="000000"/>
        </w:rPr>
        <w:t>„</w:t>
      </w:r>
      <w:r w:rsidR="00794C00" w:rsidRPr="00A47AB8">
        <w:rPr>
          <w:rFonts w:ascii="Calibri" w:hAnsi="Calibri" w:cs="Calibri"/>
          <w:b/>
          <w:bCs/>
          <w:color w:val="000000"/>
        </w:rPr>
        <w:t xml:space="preserve">Budowa </w:t>
      </w:r>
      <w:proofErr w:type="spellStart"/>
      <w:r w:rsidR="00794C00" w:rsidRPr="00A47AB8">
        <w:rPr>
          <w:rFonts w:ascii="Calibri" w:hAnsi="Calibri" w:cs="Calibri"/>
          <w:b/>
          <w:bCs/>
          <w:color w:val="000000"/>
        </w:rPr>
        <w:t>carportu</w:t>
      </w:r>
      <w:proofErr w:type="spellEnd"/>
      <w:r w:rsidR="00794C00" w:rsidRPr="00A47AB8">
        <w:rPr>
          <w:rFonts w:ascii="Calibri" w:hAnsi="Calibri" w:cs="Calibri"/>
          <w:b/>
          <w:bCs/>
          <w:color w:val="000000"/>
        </w:rPr>
        <w:t xml:space="preserve"> fotowoltaicznego dla samochodu elektrycznego</w:t>
      </w:r>
      <w:r w:rsidR="00794C00" w:rsidRPr="004E50BE">
        <w:rPr>
          <w:rFonts w:ascii="Calibri" w:hAnsi="Calibri" w:cs="Calibri"/>
          <w:b/>
          <w:bCs/>
          <w:color w:val="000000"/>
        </w:rPr>
        <w:t xml:space="preserve">” w ramach projektu </w:t>
      </w:r>
      <w:proofErr w:type="spellStart"/>
      <w:r w:rsidR="00794C00" w:rsidRPr="004E50BE">
        <w:rPr>
          <w:rFonts w:ascii="Calibri" w:hAnsi="Calibri" w:cs="Calibri"/>
          <w:b/>
          <w:bCs/>
          <w:color w:val="000000"/>
        </w:rPr>
        <w:t>Elektromobilne</w:t>
      </w:r>
      <w:proofErr w:type="spellEnd"/>
      <w:r w:rsidR="00794C00" w:rsidRPr="004E50BE">
        <w:rPr>
          <w:rFonts w:ascii="Calibri" w:hAnsi="Calibri" w:cs="Calibri"/>
          <w:b/>
          <w:bCs/>
          <w:color w:val="000000"/>
        </w:rPr>
        <w:t xml:space="preserve"> Pogranicze PL-SK</w:t>
      </w:r>
    </w:p>
    <w:p w14:paraId="3F8DA274" w14:textId="5B43854A" w:rsidR="001F782A" w:rsidRPr="006E74F9" w:rsidRDefault="001F782A" w:rsidP="00501F0A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6E74F9">
        <w:rPr>
          <w:rFonts w:asciiTheme="minorHAnsi" w:hAnsiTheme="minorHAnsi" w:cstheme="minorHAnsi"/>
          <w:color w:val="0D0D0D"/>
          <w:shd w:val="clear" w:color="auto" w:fill="FFFFFF"/>
        </w:rPr>
        <w:t>Oświadczam, że nie posiadam żadnych powiąz</w:t>
      </w:r>
      <w:r w:rsidR="006E74F9">
        <w:rPr>
          <w:rFonts w:asciiTheme="minorHAnsi" w:hAnsiTheme="minorHAnsi" w:cstheme="minorHAnsi"/>
          <w:color w:val="0D0D0D"/>
          <w:shd w:val="clear" w:color="auto" w:fill="FFFFFF"/>
        </w:rPr>
        <w:t>ań osobowych lub kapitałowych z </w:t>
      </w:r>
      <w:r w:rsidRPr="006E74F9">
        <w:rPr>
          <w:rFonts w:asciiTheme="minorHAnsi" w:hAnsiTheme="minorHAnsi" w:cstheme="minorHAnsi"/>
          <w:color w:val="0D0D0D"/>
          <w:shd w:val="clear" w:color="auto" w:fill="FFFFFF"/>
        </w:rPr>
        <w:t>zamawiającym, które mogłyby rodzić wątpliwości co do mojej bezstronności lub niezależności w związku z</w:t>
      </w:r>
      <w:r w:rsidR="00832BD8" w:rsidRPr="006E74F9">
        <w:rPr>
          <w:rFonts w:asciiTheme="minorHAnsi" w:hAnsiTheme="minorHAnsi" w:cstheme="minorHAnsi"/>
          <w:color w:val="0D0D0D"/>
          <w:shd w:val="clear" w:color="auto" w:fill="FFFFFF"/>
        </w:rPr>
        <w:t> </w:t>
      </w:r>
      <w:r w:rsidRPr="006E74F9">
        <w:rPr>
          <w:rFonts w:asciiTheme="minorHAnsi" w:hAnsiTheme="minorHAnsi" w:cstheme="minorHAnsi"/>
          <w:color w:val="0D0D0D"/>
          <w:shd w:val="clear" w:color="auto" w:fill="FFFFFF"/>
        </w:rPr>
        <w:t>postępowaniem o udzielenie zamówienia</w:t>
      </w:r>
      <w:r w:rsidR="00832BD8" w:rsidRPr="006E74F9">
        <w:rPr>
          <w:rFonts w:asciiTheme="minorHAnsi" w:hAnsiTheme="minorHAnsi" w:cstheme="minorHAnsi"/>
          <w:color w:val="0D0D0D"/>
          <w:shd w:val="clear" w:color="auto" w:fill="FFFFFF"/>
        </w:rPr>
        <w:t>.</w:t>
      </w:r>
    </w:p>
    <w:p w14:paraId="379E0ECA" w14:textId="77777777" w:rsidR="00306B79" w:rsidRPr="006E74F9" w:rsidRDefault="00306B79" w:rsidP="006E74F9">
      <w:pPr>
        <w:spacing w:before="120" w:line="276" w:lineRule="auto"/>
        <w:outlineLvl w:val="0"/>
        <w:rPr>
          <w:rFonts w:asciiTheme="minorHAnsi" w:hAnsiTheme="minorHAnsi" w:cstheme="minorHAnsi"/>
        </w:rPr>
      </w:pPr>
      <w:r w:rsidRPr="006E74F9">
        <w:rPr>
          <w:rFonts w:asciiTheme="minorHAnsi" w:hAnsiTheme="minorHAnsi" w:cstheme="minorHAnsi"/>
        </w:rPr>
        <w:t xml:space="preserve">Przez powiązania osobowe lub kapitałowe rozumiem: </w:t>
      </w:r>
    </w:p>
    <w:p w14:paraId="45AA1C45" w14:textId="77777777" w:rsidR="00306B79" w:rsidRPr="006E74F9" w:rsidRDefault="00832BD8" w:rsidP="00501F0A">
      <w:pPr>
        <w:pStyle w:val="Akapitzlist"/>
        <w:numPr>
          <w:ilvl w:val="0"/>
          <w:numId w:val="38"/>
        </w:numPr>
        <w:spacing w:before="120" w:line="276" w:lineRule="auto"/>
        <w:ind w:left="357" w:hanging="357"/>
        <w:jc w:val="both"/>
        <w:outlineLvl w:val="0"/>
        <w:rPr>
          <w:rFonts w:asciiTheme="minorHAnsi" w:hAnsiTheme="minorHAnsi" w:cstheme="minorHAnsi"/>
        </w:rPr>
      </w:pPr>
      <w:r w:rsidRPr="006E74F9">
        <w:rPr>
          <w:rFonts w:asciiTheme="minorHAnsi" w:hAnsiTheme="minorHAnsi" w:cstheme="minorHAnsi"/>
        </w:rPr>
        <w:t>u</w:t>
      </w:r>
      <w:r w:rsidR="00306B79" w:rsidRPr="006E74F9">
        <w:rPr>
          <w:rFonts w:asciiTheme="minorHAnsi" w:hAnsiTheme="minorHAnsi" w:cstheme="minorHAnsi"/>
        </w:rPr>
        <w:t>czestnictwo w spółce jako wspólnik spółki cywilnej lub spółki osobowej, posiadanie co najmniej 10% udziałów lub akcji (o ile niższy próg nie wynika z przepisów prawa), pełnienie funkcji członka organu nadzorczego lub zarządzaj</w:t>
      </w:r>
      <w:r w:rsidR="00144003" w:rsidRPr="006E74F9">
        <w:rPr>
          <w:rFonts w:asciiTheme="minorHAnsi" w:hAnsiTheme="minorHAnsi" w:cstheme="minorHAnsi"/>
        </w:rPr>
        <w:t>ącego, prokurenta, pełnomocnika;</w:t>
      </w:r>
      <w:r w:rsidR="00306B79" w:rsidRPr="006E74F9">
        <w:rPr>
          <w:rFonts w:asciiTheme="minorHAnsi" w:hAnsiTheme="minorHAnsi" w:cstheme="minorHAnsi"/>
        </w:rPr>
        <w:t xml:space="preserve"> </w:t>
      </w:r>
    </w:p>
    <w:p w14:paraId="2A0B6872" w14:textId="12BF5653" w:rsidR="00306B79" w:rsidRPr="006E74F9" w:rsidRDefault="00832BD8" w:rsidP="00501F0A">
      <w:pPr>
        <w:pStyle w:val="Akapitzlist"/>
        <w:numPr>
          <w:ilvl w:val="0"/>
          <w:numId w:val="38"/>
        </w:numPr>
        <w:spacing w:before="120" w:line="276" w:lineRule="auto"/>
        <w:ind w:left="357" w:hanging="357"/>
        <w:jc w:val="both"/>
        <w:outlineLvl w:val="0"/>
        <w:rPr>
          <w:rFonts w:asciiTheme="minorHAnsi" w:hAnsiTheme="minorHAnsi" w:cstheme="minorHAnsi"/>
        </w:rPr>
      </w:pPr>
      <w:r w:rsidRPr="006E74F9">
        <w:rPr>
          <w:rFonts w:asciiTheme="minorHAnsi" w:hAnsiTheme="minorHAnsi" w:cstheme="minorHAnsi"/>
        </w:rPr>
        <w:t>p</w:t>
      </w:r>
      <w:r w:rsidR="00144003" w:rsidRPr="006E74F9">
        <w:rPr>
          <w:rFonts w:asciiTheme="minorHAnsi" w:hAnsiTheme="minorHAnsi" w:cstheme="minorHAnsi"/>
        </w:rPr>
        <w:t>ozostawanie w</w:t>
      </w:r>
      <w:r w:rsidR="00306B79" w:rsidRPr="006E74F9">
        <w:rPr>
          <w:rFonts w:asciiTheme="minorHAnsi" w:hAnsiTheme="minorHAnsi" w:cstheme="minorHAnsi"/>
        </w:rPr>
        <w:t xml:space="preserve"> związku małżeńskim, </w:t>
      </w:r>
      <w:r w:rsidR="00144003" w:rsidRPr="006E74F9">
        <w:rPr>
          <w:rFonts w:asciiTheme="minorHAnsi" w:hAnsiTheme="minorHAnsi" w:cstheme="minorHAnsi"/>
        </w:rPr>
        <w:t xml:space="preserve">w </w:t>
      </w:r>
      <w:r w:rsidR="00306B79" w:rsidRPr="006E74F9">
        <w:rPr>
          <w:rFonts w:asciiTheme="minorHAnsi" w:hAnsiTheme="minorHAnsi" w:cstheme="minorHAnsi"/>
        </w:rPr>
        <w:t>stosunku pokrewieństwa lub p</w:t>
      </w:r>
      <w:r w:rsidR="00144003" w:rsidRPr="006E74F9">
        <w:rPr>
          <w:rFonts w:asciiTheme="minorHAnsi" w:hAnsiTheme="minorHAnsi" w:cstheme="minorHAnsi"/>
        </w:rPr>
        <w:t>owinowactwa w</w:t>
      </w:r>
      <w:r w:rsidR="00C8229A">
        <w:rPr>
          <w:rFonts w:asciiTheme="minorHAnsi" w:hAnsiTheme="minorHAnsi" w:cstheme="minorHAnsi"/>
        </w:rPr>
        <w:t> </w:t>
      </w:r>
      <w:r w:rsidR="00144003" w:rsidRPr="006E74F9">
        <w:rPr>
          <w:rFonts w:asciiTheme="minorHAnsi" w:hAnsiTheme="minorHAnsi" w:cstheme="minorHAnsi"/>
        </w:rPr>
        <w:t>linii prostej, pokrewieństwa lub powinowactwa w linii</w:t>
      </w:r>
      <w:r w:rsidR="00306B79" w:rsidRPr="006E74F9">
        <w:rPr>
          <w:rFonts w:asciiTheme="minorHAnsi" w:hAnsiTheme="minorHAnsi" w:cstheme="minorHAnsi"/>
        </w:rPr>
        <w:t xml:space="preserve"> bocznej do drugiego stopnia, lub związanie z</w:t>
      </w:r>
      <w:r w:rsidR="009C21C7" w:rsidRPr="006E74F9">
        <w:rPr>
          <w:rFonts w:asciiTheme="minorHAnsi" w:hAnsiTheme="minorHAnsi" w:cstheme="minorHAnsi"/>
        </w:rPr>
        <w:t> </w:t>
      </w:r>
      <w:r w:rsidR="00306B79" w:rsidRPr="006E74F9">
        <w:rPr>
          <w:rFonts w:asciiTheme="minorHAnsi" w:hAnsiTheme="minorHAnsi" w:cstheme="minorHAnsi"/>
        </w:rPr>
        <w:t xml:space="preserve">tytułu przysposobienia, opieki, lub kurateli, albo pozostawanie we wspólnym pożyciu </w:t>
      </w:r>
      <w:r w:rsidR="009C21C7" w:rsidRPr="006E74F9">
        <w:rPr>
          <w:rFonts w:asciiTheme="minorHAnsi" w:hAnsiTheme="minorHAnsi" w:cstheme="minorHAnsi"/>
        </w:rPr>
        <w:t xml:space="preserve">zamawiającego </w:t>
      </w:r>
      <w:r w:rsidR="00306B79" w:rsidRPr="006E74F9">
        <w:rPr>
          <w:rFonts w:asciiTheme="minorHAnsi" w:hAnsiTheme="minorHAnsi" w:cstheme="minorHAnsi"/>
        </w:rPr>
        <w:t>z wykonawcą, jego zastępcą prawnym lub członkami organów zarządzających lub nadzorczych wykonawców ubiegających się o</w:t>
      </w:r>
      <w:r w:rsidRPr="006E74F9">
        <w:rPr>
          <w:rFonts w:asciiTheme="minorHAnsi" w:hAnsiTheme="minorHAnsi" w:cstheme="minorHAnsi"/>
        </w:rPr>
        <w:t> </w:t>
      </w:r>
      <w:r w:rsidR="00306B79" w:rsidRPr="006E74F9">
        <w:rPr>
          <w:rFonts w:asciiTheme="minorHAnsi" w:hAnsiTheme="minorHAnsi" w:cstheme="minorHAnsi"/>
        </w:rPr>
        <w:t>udzielenie zamówienia</w:t>
      </w:r>
      <w:r w:rsidR="009C21C7" w:rsidRPr="006E74F9">
        <w:rPr>
          <w:rFonts w:asciiTheme="minorHAnsi" w:hAnsiTheme="minorHAnsi" w:cstheme="minorHAnsi"/>
        </w:rPr>
        <w:t>;</w:t>
      </w:r>
      <w:r w:rsidR="00306B79" w:rsidRPr="006E74F9">
        <w:rPr>
          <w:rFonts w:asciiTheme="minorHAnsi" w:hAnsiTheme="minorHAnsi" w:cstheme="minorHAnsi"/>
        </w:rPr>
        <w:t xml:space="preserve"> </w:t>
      </w:r>
    </w:p>
    <w:p w14:paraId="12B2AE0A" w14:textId="77777777" w:rsidR="00306B79" w:rsidRPr="006E74F9" w:rsidRDefault="00832BD8" w:rsidP="00501F0A">
      <w:pPr>
        <w:pStyle w:val="Akapitzlist"/>
        <w:numPr>
          <w:ilvl w:val="0"/>
          <w:numId w:val="38"/>
        </w:numPr>
        <w:spacing w:before="120" w:line="276" w:lineRule="auto"/>
        <w:ind w:left="357" w:hanging="357"/>
        <w:jc w:val="both"/>
        <w:outlineLvl w:val="0"/>
        <w:rPr>
          <w:rFonts w:asciiTheme="minorHAnsi" w:hAnsiTheme="minorHAnsi" w:cstheme="minorHAnsi"/>
        </w:rPr>
      </w:pPr>
      <w:r w:rsidRPr="006E74F9">
        <w:rPr>
          <w:rFonts w:asciiTheme="minorHAnsi" w:hAnsiTheme="minorHAnsi" w:cstheme="minorHAnsi"/>
        </w:rPr>
        <w:t>p</w:t>
      </w:r>
      <w:r w:rsidR="00306B79" w:rsidRPr="006E74F9">
        <w:rPr>
          <w:rFonts w:asciiTheme="minorHAnsi" w:hAnsiTheme="minorHAnsi" w:cstheme="minorHAnsi"/>
        </w:rPr>
        <w:t xml:space="preserve">ozostawanie </w:t>
      </w:r>
      <w:r w:rsidR="0076786F" w:rsidRPr="006E74F9">
        <w:rPr>
          <w:rFonts w:asciiTheme="minorHAnsi" w:hAnsiTheme="minorHAnsi" w:cstheme="minorHAnsi"/>
        </w:rPr>
        <w:t xml:space="preserve">zamawiającego </w:t>
      </w:r>
      <w:r w:rsidR="00306B79" w:rsidRPr="006E74F9">
        <w:rPr>
          <w:rFonts w:asciiTheme="minorHAnsi" w:hAnsiTheme="minorHAnsi" w:cstheme="minorHAnsi"/>
        </w:rPr>
        <w:t>z wykonawcą w takim stosunku prawnym lub faktycznym, że</w:t>
      </w:r>
      <w:r w:rsidR="009C21C7" w:rsidRPr="006E74F9">
        <w:rPr>
          <w:rFonts w:asciiTheme="minorHAnsi" w:hAnsiTheme="minorHAnsi" w:cstheme="minorHAnsi"/>
        </w:rPr>
        <w:t> </w:t>
      </w:r>
      <w:r w:rsidR="00306B79" w:rsidRPr="006E74F9">
        <w:rPr>
          <w:rFonts w:asciiTheme="minorHAnsi" w:hAnsiTheme="minorHAnsi" w:cstheme="minorHAnsi"/>
        </w:rPr>
        <w:t>istnieje uzasadniona wątpliwość co do ich bezstronności lub niezależności w związku z</w:t>
      </w:r>
      <w:r w:rsidRPr="006E74F9">
        <w:rPr>
          <w:rFonts w:asciiTheme="minorHAnsi" w:hAnsiTheme="minorHAnsi" w:cstheme="minorHAnsi"/>
        </w:rPr>
        <w:t> </w:t>
      </w:r>
      <w:r w:rsidR="00306B79" w:rsidRPr="006E74F9">
        <w:rPr>
          <w:rFonts w:asciiTheme="minorHAnsi" w:hAnsiTheme="minorHAnsi" w:cstheme="minorHAnsi"/>
        </w:rPr>
        <w:t>postępowaniem o udzielenie zamówienia.</w:t>
      </w:r>
    </w:p>
    <w:p w14:paraId="6BCB7A31" w14:textId="77777777" w:rsidR="006A7B73" w:rsidRPr="006E74F9" w:rsidRDefault="00306B79" w:rsidP="006E74F9">
      <w:pPr>
        <w:spacing w:before="120" w:line="276" w:lineRule="auto"/>
        <w:outlineLvl w:val="0"/>
        <w:rPr>
          <w:rFonts w:asciiTheme="minorHAnsi" w:hAnsiTheme="minorHAnsi" w:cstheme="minorHAnsi"/>
        </w:rPr>
      </w:pPr>
      <w:r w:rsidRPr="006E74F9">
        <w:rPr>
          <w:rFonts w:asciiTheme="minorHAnsi" w:hAnsiTheme="minorHAnsi" w:cstheme="minorHAnsi"/>
        </w:rPr>
        <w:t xml:space="preserve">Złożone oświadczenie jest zgodne z prawdą, </w:t>
      </w:r>
      <w:r w:rsidR="0076786F" w:rsidRPr="006E74F9">
        <w:rPr>
          <w:rFonts w:asciiTheme="minorHAnsi" w:hAnsiTheme="minorHAnsi" w:cstheme="minorHAnsi"/>
        </w:rPr>
        <w:t xml:space="preserve">jestem </w:t>
      </w:r>
      <w:r w:rsidRPr="006E74F9">
        <w:rPr>
          <w:rFonts w:asciiTheme="minorHAnsi" w:hAnsiTheme="minorHAnsi" w:cstheme="minorHAnsi"/>
        </w:rPr>
        <w:t>świadom odpowiedzialności za składanie fałszywych oświadczeń.</w:t>
      </w:r>
    </w:p>
    <w:p w14:paraId="53BE0F14" w14:textId="4F7C831E" w:rsidR="00B63613" w:rsidRPr="006E74F9" w:rsidRDefault="00B63613" w:rsidP="006E74F9">
      <w:pPr>
        <w:pStyle w:val="Tekstpodstawowy"/>
        <w:spacing w:before="240" w:after="0" w:line="276" w:lineRule="auto"/>
        <w:ind w:left="539"/>
        <w:jc w:val="right"/>
        <w:rPr>
          <w:rFonts w:asciiTheme="minorHAnsi" w:hAnsiTheme="minorHAnsi" w:cstheme="minorHAnsi"/>
          <w:i/>
          <w:iCs/>
        </w:rPr>
      </w:pPr>
      <w:r w:rsidRPr="006E74F9">
        <w:rPr>
          <w:rFonts w:asciiTheme="minorHAnsi" w:hAnsiTheme="minorHAnsi" w:cstheme="minorHAnsi"/>
          <w:i/>
          <w:iCs/>
        </w:rPr>
        <w:t>........................................................................</w:t>
      </w:r>
    </w:p>
    <w:p w14:paraId="3D555732" w14:textId="77777777" w:rsidR="00C35058" w:rsidRPr="006E74F9" w:rsidRDefault="006A7B73" w:rsidP="006E74F9">
      <w:pPr>
        <w:pStyle w:val="Tekstpodstawowy"/>
        <w:spacing w:after="0" w:line="276" w:lineRule="auto"/>
        <w:ind w:left="540"/>
        <w:jc w:val="right"/>
        <w:rPr>
          <w:rFonts w:asciiTheme="minorHAnsi" w:hAnsiTheme="minorHAnsi" w:cstheme="minorHAnsi"/>
          <w:iCs/>
        </w:rPr>
      </w:pPr>
      <w:r w:rsidRPr="006E74F9">
        <w:rPr>
          <w:rFonts w:asciiTheme="minorHAnsi" w:hAnsiTheme="minorHAnsi" w:cstheme="minorHAnsi"/>
          <w:iCs/>
        </w:rPr>
        <w:t>(data i</w:t>
      </w:r>
      <w:r w:rsidR="00B63613" w:rsidRPr="006E74F9">
        <w:rPr>
          <w:rFonts w:asciiTheme="minorHAnsi" w:hAnsiTheme="minorHAnsi" w:cstheme="minorHAnsi"/>
          <w:iCs/>
        </w:rPr>
        <w:t xml:space="preserve"> podpis osoby uprawnionej </w:t>
      </w:r>
    </w:p>
    <w:p w14:paraId="0DFEE658" w14:textId="77777777" w:rsidR="00E165AD" w:rsidRPr="006E74F9" w:rsidRDefault="00B63613" w:rsidP="006E74F9">
      <w:pPr>
        <w:pStyle w:val="Tekstpodstawowy"/>
        <w:spacing w:after="0" w:line="276" w:lineRule="auto"/>
        <w:ind w:left="540"/>
        <w:jc w:val="right"/>
        <w:rPr>
          <w:rFonts w:asciiTheme="minorHAnsi" w:hAnsiTheme="minorHAnsi" w:cstheme="minorHAnsi"/>
          <w:iCs/>
        </w:rPr>
      </w:pPr>
      <w:r w:rsidRPr="006E74F9">
        <w:rPr>
          <w:rFonts w:asciiTheme="minorHAnsi" w:hAnsiTheme="minorHAnsi" w:cstheme="minorHAnsi"/>
          <w:iCs/>
        </w:rPr>
        <w:t>do składania oświadczeń woli w imieniu Wykonawcy)</w:t>
      </w:r>
    </w:p>
    <w:sectPr w:rsidR="00E165AD" w:rsidRPr="006E74F9" w:rsidSect="006E74F9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6BCDA" w14:textId="77777777" w:rsidR="00253F80" w:rsidRDefault="00253F80">
      <w:r>
        <w:separator/>
      </w:r>
    </w:p>
  </w:endnote>
  <w:endnote w:type="continuationSeparator" w:id="0">
    <w:p w14:paraId="6BA3D282" w14:textId="77777777" w:rsidR="00253F80" w:rsidRDefault="00253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87802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50E095" w14:textId="2FC430D0" w:rsidR="006E74F9" w:rsidRDefault="006E74F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A0FD764" w14:textId="29EA2317" w:rsidR="00040D3C" w:rsidRDefault="00040D3C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703931"/>
      <w:docPartObj>
        <w:docPartGallery w:val="Page Numbers (Bottom of Page)"/>
        <w:docPartUnique/>
      </w:docPartObj>
    </w:sdtPr>
    <w:sdtEndPr/>
    <w:sdtContent>
      <w:sdt>
        <w:sdtPr>
          <w:id w:val="-1421019684"/>
          <w:docPartObj>
            <w:docPartGallery w:val="Page Numbers (Top of Page)"/>
            <w:docPartUnique/>
          </w:docPartObj>
        </w:sdtPr>
        <w:sdtEndPr/>
        <w:sdtContent>
          <w:p w14:paraId="3107F975" w14:textId="3A5E90FA" w:rsidR="006E74F9" w:rsidRDefault="006E74F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1482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1482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99E9B0" w14:textId="77777777" w:rsidR="006E74F9" w:rsidRDefault="006E74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964F6" w14:textId="77777777" w:rsidR="00253F80" w:rsidRDefault="00253F80">
      <w:r>
        <w:separator/>
      </w:r>
    </w:p>
  </w:footnote>
  <w:footnote w:type="continuationSeparator" w:id="0">
    <w:p w14:paraId="40B30126" w14:textId="77777777" w:rsidR="00253F80" w:rsidRDefault="00253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B33BB" w14:textId="485D4810" w:rsidR="008D6E63" w:rsidRDefault="00794C00" w:rsidP="00794C00">
    <w:pPr>
      <w:pStyle w:val="Nagwek"/>
      <w:jc w:val="center"/>
    </w:pPr>
    <w:r>
      <w:rPr>
        <w:noProof/>
      </w:rPr>
      <w:drawing>
        <wp:inline distT="0" distB="0" distL="0" distR="0" wp14:anchorId="3DA26840" wp14:editId="1A86424F">
          <wp:extent cx="2043496" cy="578485"/>
          <wp:effectExtent l="0" t="0" r="0" b="0"/>
          <wp:docPr id="1326508780" name="Obraz 1" descr="Obraz zawierający tekst, zrzut ekranu, Jaskrawoniebieski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508780" name="Obraz 1" descr="Obraz zawierający tekst, zrzut ekranu, Jaskrawoniebieski, Czcionka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9555" cy="597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16"/>
        </w:tabs>
        <w:ind w:left="141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216"/>
        </w:tabs>
        <w:ind w:left="3216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576"/>
        </w:tabs>
        <w:ind w:left="357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936"/>
        </w:tabs>
        <w:ind w:left="393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4296"/>
        </w:tabs>
        <w:ind w:left="4296" w:hanging="360"/>
      </w:pPr>
      <w:rPr>
        <w:rFonts w:ascii="Symbol" w:hAnsi="Symbol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0664992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DFE87290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47A7700"/>
    <w:multiLevelType w:val="multilevel"/>
    <w:tmpl w:val="09E4E5E2"/>
    <w:lvl w:ilvl="0">
      <w:start w:val="1"/>
      <w:numFmt w:val="bullet"/>
      <w:lvlText w:val="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51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71"/>
        </w:tabs>
        <w:ind w:left="217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31"/>
        </w:tabs>
        <w:ind w:left="2531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51"/>
        </w:tabs>
        <w:ind w:left="3251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11"/>
        </w:tabs>
        <w:ind w:left="3611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71"/>
        </w:tabs>
        <w:ind w:left="3971" w:hanging="360"/>
      </w:pPr>
      <w:rPr>
        <w:rFonts w:ascii="Symbol" w:hAnsi="Symbol"/>
      </w:rPr>
    </w:lvl>
  </w:abstractNum>
  <w:abstractNum w:abstractNumId="18" w15:restartNumberingAfterBreak="0">
    <w:nsid w:val="090525DA"/>
    <w:multiLevelType w:val="multilevel"/>
    <w:tmpl w:val="2EB8D3D4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09826469"/>
    <w:multiLevelType w:val="hybridMultilevel"/>
    <w:tmpl w:val="AAFAD52C"/>
    <w:lvl w:ilvl="0" w:tplc="0FC2F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147620BD"/>
    <w:multiLevelType w:val="hybridMultilevel"/>
    <w:tmpl w:val="34089A64"/>
    <w:lvl w:ilvl="0" w:tplc="0FC2F4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9E101BE"/>
    <w:multiLevelType w:val="hybridMultilevel"/>
    <w:tmpl w:val="BDA27B20"/>
    <w:lvl w:ilvl="0" w:tplc="9CBC50C4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10A78"/>
    <w:multiLevelType w:val="hybridMultilevel"/>
    <w:tmpl w:val="AE94F3E6"/>
    <w:lvl w:ilvl="0" w:tplc="B7048CD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75EA2E88">
      <w:start w:val="1"/>
      <w:numFmt w:val="decimal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EE3197E"/>
    <w:multiLevelType w:val="multilevel"/>
    <w:tmpl w:val="D36C4B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32862DD"/>
    <w:multiLevelType w:val="hybridMultilevel"/>
    <w:tmpl w:val="ECAAB620"/>
    <w:lvl w:ilvl="0" w:tplc="94FE6C64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5B0213"/>
    <w:multiLevelType w:val="hybridMultilevel"/>
    <w:tmpl w:val="691CB2A8"/>
    <w:lvl w:ilvl="0" w:tplc="0FC2F40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337A0FB0"/>
    <w:multiLevelType w:val="hybridMultilevel"/>
    <w:tmpl w:val="080CF64A"/>
    <w:lvl w:ilvl="0" w:tplc="57A6D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3F91594"/>
    <w:multiLevelType w:val="hybridMultilevel"/>
    <w:tmpl w:val="FEE412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 w15:restartNumberingAfterBreak="0">
    <w:nsid w:val="48B7547F"/>
    <w:multiLevelType w:val="hybridMultilevel"/>
    <w:tmpl w:val="99803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8F2C3F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0A7EF1"/>
    <w:multiLevelType w:val="hybridMultilevel"/>
    <w:tmpl w:val="4A7A88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896656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EE0AF0"/>
    <w:multiLevelType w:val="hybridMultilevel"/>
    <w:tmpl w:val="9858C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3005F"/>
    <w:multiLevelType w:val="hybridMultilevel"/>
    <w:tmpl w:val="D534EA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524630D"/>
    <w:multiLevelType w:val="hybridMultilevel"/>
    <w:tmpl w:val="9CB0B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1707C"/>
    <w:multiLevelType w:val="hybridMultilevel"/>
    <w:tmpl w:val="9D241B6C"/>
    <w:lvl w:ilvl="0" w:tplc="0415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9" w15:restartNumberingAfterBreak="0">
    <w:nsid w:val="70361C34"/>
    <w:multiLevelType w:val="hybridMultilevel"/>
    <w:tmpl w:val="6A4EA92C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0" w15:restartNumberingAfterBreak="0">
    <w:nsid w:val="7B356DD5"/>
    <w:multiLevelType w:val="hybridMultilevel"/>
    <w:tmpl w:val="F82C5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A2D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786CAD"/>
    <w:multiLevelType w:val="hybridMultilevel"/>
    <w:tmpl w:val="03C63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838798">
    <w:abstractNumId w:val="25"/>
  </w:num>
  <w:num w:numId="2" w16cid:durableId="865023546">
    <w:abstractNumId w:val="28"/>
  </w:num>
  <w:num w:numId="3" w16cid:durableId="538586472">
    <w:abstractNumId w:val="24"/>
  </w:num>
  <w:num w:numId="4" w16cid:durableId="1750879167">
    <w:abstractNumId w:val="21"/>
  </w:num>
  <w:num w:numId="5" w16cid:durableId="2088644422">
    <w:abstractNumId w:val="25"/>
    <w:lvlOverride w:ilvl="0">
      <w:startOverride w:val="13"/>
    </w:lvlOverride>
    <w:lvlOverride w:ilvl="1">
      <w:startOverride w:val="3"/>
    </w:lvlOverride>
  </w:num>
  <w:num w:numId="6" w16cid:durableId="436219322">
    <w:abstractNumId w:val="40"/>
  </w:num>
  <w:num w:numId="7" w16cid:durableId="2098212278">
    <w:abstractNumId w:val="20"/>
  </w:num>
  <w:num w:numId="8" w16cid:durableId="1736471444">
    <w:abstractNumId w:val="32"/>
  </w:num>
  <w:num w:numId="9" w16cid:durableId="769400655">
    <w:abstractNumId w:val="29"/>
  </w:num>
  <w:num w:numId="10" w16cid:durableId="1427310310">
    <w:abstractNumId w:val="26"/>
  </w:num>
  <w:num w:numId="11" w16cid:durableId="2063673120">
    <w:abstractNumId w:val="23"/>
  </w:num>
  <w:num w:numId="12" w16cid:durableId="1613391110">
    <w:abstractNumId w:val="0"/>
  </w:num>
  <w:num w:numId="13" w16cid:durableId="658506291">
    <w:abstractNumId w:val="3"/>
  </w:num>
  <w:num w:numId="14" w16cid:durableId="169611789">
    <w:abstractNumId w:val="4"/>
  </w:num>
  <w:num w:numId="15" w16cid:durableId="1830051603">
    <w:abstractNumId w:val="5"/>
  </w:num>
  <w:num w:numId="16" w16cid:durableId="1124084056">
    <w:abstractNumId w:val="12"/>
  </w:num>
  <w:num w:numId="17" w16cid:durableId="1499424450">
    <w:abstractNumId w:val="31"/>
  </w:num>
  <w:num w:numId="18" w16cid:durableId="2055737587">
    <w:abstractNumId w:val="17"/>
  </w:num>
  <w:num w:numId="19" w16cid:durableId="256251110">
    <w:abstractNumId w:val="7"/>
  </w:num>
  <w:num w:numId="20" w16cid:durableId="30499684">
    <w:abstractNumId w:val="8"/>
  </w:num>
  <w:num w:numId="21" w16cid:durableId="1170220125">
    <w:abstractNumId w:val="9"/>
  </w:num>
  <w:num w:numId="22" w16cid:durableId="896476708">
    <w:abstractNumId w:val="10"/>
  </w:num>
  <w:num w:numId="23" w16cid:durableId="1292976407">
    <w:abstractNumId w:val="11"/>
  </w:num>
  <w:num w:numId="24" w16cid:durableId="1315570074">
    <w:abstractNumId w:val="14"/>
  </w:num>
  <w:num w:numId="25" w16cid:durableId="1203521885">
    <w:abstractNumId w:val="15"/>
  </w:num>
  <w:num w:numId="26" w16cid:durableId="467625205">
    <w:abstractNumId w:val="16"/>
  </w:num>
  <w:num w:numId="27" w16cid:durableId="515004647">
    <w:abstractNumId w:val="35"/>
  </w:num>
  <w:num w:numId="28" w16cid:durableId="1738626026">
    <w:abstractNumId w:val="38"/>
  </w:num>
  <w:num w:numId="29" w16cid:durableId="1349403793">
    <w:abstractNumId w:val="19"/>
  </w:num>
  <w:num w:numId="30" w16cid:durableId="1408500354">
    <w:abstractNumId w:val="22"/>
  </w:num>
  <w:num w:numId="31" w16cid:durableId="254829619">
    <w:abstractNumId w:val="18"/>
  </w:num>
  <w:num w:numId="32" w16cid:durableId="802117202">
    <w:abstractNumId w:val="27"/>
  </w:num>
  <w:num w:numId="33" w16cid:durableId="941108575">
    <w:abstractNumId w:val="36"/>
  </w:num>
  <w:num w:numId="34" w16cid:durableId="2122647850">
    <w:abstractNumId w:val="34"/>
  </w:num>
  <w:num w:numId="35" w16cid:durableId="1798723229">
    <w:abstractNumId w:val="30"/>
  </w:num>
  <w:num w:numId="36" w16cid:durableId="830367577">
    <w:abstractNumId w:val="37"/>
  </w:num>
  <w:num w:numId="37" w16cid:durableId="1626541672">
    <w:abstractNumId w:val="39"/>
  </w:num>
  <w:num w:numId="38" w16cid:durableId="2028552698">
    <w:abstractNumId w:val="41"/>
  </w:num>
  <w:num w:numId="39" w16cid:durableId="728530799">
    <w:abstractNumId w:val="3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1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6FD"/>
    <w:rsid w:val="00001425"/>
    <w:rsid w:val="000026CA"/>
    <w:rsid w:val="0000299F"/>
    <w:rsid w:val="000067E5"/>
    <w:rsid w:val="000177EA"/>
    <w:rsid w:val="000235EC"/>
    <w:rsid w:val="00024535"/>
    <w:rsid w:val="000335B3"/>
    <w:rsid w:val="00036B45"/>
    <w:rsid w:val="00040D3C"/>
    <w:rsid w:val="000411AD"/>
    <w:rsid w:val="000471B4"/>
    <w:rsid w:val="000536FD"/>
    <w:rsid w:val="00055C79"/>
    <w:rsid w:val="0005779B"/>
    <w:rsid w:val="000605FE"/>
    <w:rsid w:val="00064D2E"/>
    <w:rsid w:val="0007175F"/>
    <w:rsid w:val="000819BA"/>
    <w:rsid w:val="00082134"/>
    <w:rsid w:val="00086D89"/>
    <w:rsid w:val="00087F08"/>
    <w:rsid w:val="00093F74"/>
    <w:rsid w:val="00094B2E"/>
    <w:rsid w:val="00095BA1"/>
    <w:rsid w:val="00097990"/>
    <w:rsid w:val="000A46A1"/>
    <w:rsid w:val="000B08A9"/>
    <w:rsid w:val="000B145A"/>
    <w:rsid w:val="000B252E"/>
    <w:rsid w:val="000B43C5"/>
    <w:rsid w:val="000C0872"/>
    <w:rsid w:val="000C134E"/>
    <w:rsid w:val="000C46E4"/>
    <w:rsid w:val="000C52C6"/>
    <w:rsid w:val="000D4B4D"/>
    <w:rsid w:val="000D78E2"/>
    <w:rsid w:val="000F01D8"/>
    <w:rsid w:val="000F4884"/>
    <w:rsid w:val="000F53AD"/>
    <w:rsid w:val="00110C58"/>
    <w:rsid w:val="0011174C"/>
    <w:rsid w:val="00112FBB"/>
    <w:rsid w:val="00115671"/>
    <w:rsid w:val="00117D2B"/>
    <w:rsid w:val="00125A9A"/>
    <w:rsid w:val="00131369"/>
    <w:rsid w:val="00132F05"/>
    <w:rsid w:val="001342B7"/>
    <w:rsid w:val="0013434C"/>
    <w:rsid w:val="00140645"/>
    <w:rsid w:val="00141402"/>
    <w:rsid w:val="00141A13"/>
    <w:rsid w:val="00144003"/>
    <w:rsid w:val="00145DE9"/>
    <w:rsid w:val="00150032"/>
    <w:rsid w:val="001542F3"/>
    <w:rsid w:val="00155A30"/>
    <w:rsid w:val="00156E5B"/>
    <w:rsid w:val="00161BE0"/>
    <w:rsid w:val="00165101"/>
    <w:rsid w:val="00165219"/>
    <w:rsid w:val="00166EF3"/>
    <w:rsid w:val="001673A4"/>
    <w:rsid w:val="00170392"/>
    <w:rsid w:val="00174954"/>
    <w:rsid w:val="00177465"/>
    <w:rsid w:val="001818B6"/>
    <w:rsid w:val="00183C62"/>
    <w:rsid w:val="00184657"/>
    <w:rsid w:val="00190EAA"/>
    <w:rsid w:val="001960CF"/>
    <w:rsid w:val="001B3F5E"/>
    <w:rsid w:val="001B4F92"/>
    <w:rsid w:val="001C4D92"/>
    <w:rsid w:val="001D47D6"/>
    <w:rsid w:val="001D77F7"/>
    <w:rsid w:val="001E0829"/>
    <w:rsid w:val="001E4CE2"/>
    <w:rsid w:val="001E51E3"/>
    <w:rsid w:val="001E66C0"/>
    <w:rsid w:val="001F782A"/>
    <w:rsid w:val="00201D7C"/>
    <w:rsid w:val="00204E25"/>
    <w:rsid w:val="00210EB0"/>
    <w:rsid w:val="0021247C"/>
    <w:rsid w:val="002167F0"/>
    <w:rsid w:val="00222A92"/>
    <w:rsid w:val="002234FD"/>
    <w:rsid w:val="002239C2"/>
    <w:rsid w:val="002272C0"/>
    <w:rsid w:val="002332C7"/>
    <w:rsid w:val="002355F2"/>
    <w:rsid w:val="0023697B"/>
    <w:rsid w:val="00241336"/>
    <w:rsid w:val="00242355"/>
    <w:rsid w:val="002502C4"/>
    <w:rsid w:val="00253F80"/>
    <w:rsid w:val="00254D2D"/>
    <w:rsid w:val="00263EFE"/>
    <w:rsid w:val="002679FB"/>
    <w:rsid w:val="00271340"/>
    <w:rsid w:val="00273DE5"/>
    <w:rsid w:val="002746F7"/>
    <w:rsid w:val="00275BF9"/>
    <w:rsid w:val="002872A8"/>
    <w:rsid w:val="002876CE"/>
    <w:rsid w:val="00292E14"/>
    <w:rsid w:val="002961F3"/>
    <w:rsid w:val="002963F2"/>
    <w:rsid w:val="002A0F48"/>
    <w:rsid w:val="002A18A4"/>
    <w:rsid w:val="002A2D4A"/>
    <w:rsid w:val="002A441B"/>
    <w:rsid w:val="002A5284"/>
    <w:rsid w:val="002A75BB"/>
    <w:rsid w:val="002A7624"/>
    <w:rsid w:val="002B22BF"/>
    <w:rsid w:val="002B3A28"/>
    <w:rsid w:val="002B42B8"/>
    <w:rsid w:val="002B748E"/>
    <w:rsid w:val="002D0BE2"/>
    <w:rsid w:val="002E5A72"/>
    <w:rsid w:val="002E5E36"/>
    <w:rsid w:val="002F66F1"/>
    <w:rsid w:val="00300333"/>
    <w:rsid w:val="00306B79"/>
    <w:rsid w:val="0031104C"/>
    <w:rsid w:val="0031141E"/>
    <w:rsid w:val="003209A8"/>
    <w:rsid w:val="00322993"/>
    <w:rsid w:val="00326A6C"/>
    <w:rsid w:val="00327134"/>
    <w:rsid w:val="00330F50"/>
    <w:rsid w:val="00333EB5"/>
    <w:rsid w:val="00336066"/>
    <w:rsid w:val="00340E0C"/>
    <w:rsid w:val="00341989"/>
    <w:rsid w:val="0034463B"/>
    <w:rsid w:val="003531F4"/>
    <w:rsid w:val="003560B9"/>
    <w:rsid w:val="00360954"/>
    <w:rsid w:val="0036366D"/>
    <w:rsid w:val="0036546A"/>
    <w:rsid w:val="003729C9"/>
    <w:rsid w:val="00374986"/>
    <w:rsid w:val="00375645"/>
    <w:rsid w:val="0038188C"/>
    <w:rsid w:val="00382203"/>
    <w:rsid w:val="003823EF"/>
    <w:rsid w:val="00384056"/>
    <w:rsid w:val="0038420D"/>
    <w:rsid w:val="00386D87"/>
    <w:rsid w:val="00390A55"/>
    <w:rsid w:val="00392158"/>
    <w:rsid w:val="00392368"/>
    <w:rsid w:val="003969D7"/>
    <w:rsid w:val="003A2C88"/>
    <w:rsid w:val="003B4931"/>
    <w:rsid w:val="003C1CA1"/>
    <w:rsid w:val="003C4BDA"/>
    <w:rsid w:val="003C7A90"/>
    <w:rsid w:val="003D027F"/>
    <w:rsid w:val="003D1D49"/>
    <w:rsid w:val="003D28C5"/>
    <w:rsid w:val="003D58D6"/>
    <w:rsid w:val="003E214E"/>
    <w:rsid w:val="003F1433"/>
    <w:rsid w:val="003F46EF"/>
    <w:rsid w:val="003F4FC5"/>
    <w:rsid w:val="00402B6B"/>
    <w:rsid w:val="00403B18"/>
    <w:rsid w:val="0040419B"/>
    <w:rsid w:val="004101CF"/>
    <w:rsid w:val="00415146"/>
    <w:rsid w:val="00416253"/>
    <w:rsid w:val="004201F8"/>
    <w:rsid w:val="00421988"/>
    <w:rsid w:val="00421C82"/>
    <w:rsid w:val="00423132"/>
    <w:rsid w:val="00423EDC"/>
    <w:rsid w:val="00434018"/>
    <w:rsid w:val="004350D7"/>
    <w:rsid w:val="004370DE"/>
    <w:rsid w:val="0044077B"/>
    <w:rsid w:val="004460EE"/>
    <w:rsid w:val="00456E9B"/>
    <w:rsid w:val="00462CA6"/>
    <w:rsid w:val="00466719"/>
    <w:rsid w:val="00466D96"/>
    <w:rsid w:val="00470CED"/>
    <w:rsid w:val="00471001"/>
    <w:rsid w:val="00472F58"/>
    <w:rsid w:val="004737FD"/>
    <w:rsid w:val="00476ABA"/>
    <w:rsid w:val="00476E67"/>
    <w:rsid w:val="004820E5"/>
    <w:rsid w:val="00483F80"/>
    <w:rsid w:val="0048758D"/>
    <w:rsid w:val="004933E3"/>
    <w:rsid w:val="0049481C"/>
    <w:rsid w:val="004967AF"/>
    <w:rsid w:val="00497A8C"/>
    <w:rsid w:val="004A61C2"/>
    <w:rsid w:val="004B43FF"/>
    <w:rsid w:val="004B5B20"/>
    <w:rsid w:val="004C03F2"/>
    <w:rsid w:val="004C0E08"/>
    <w:rsid w:val="004C0F25"/>
    <w:rsid w:val="004D10CC"/>
    <w:rsid w:val="004D6609"/>
    <w:rsid w:val="004D7A7C"/>
    <w:rsid w:val="004E2574"/>
    <w:rsid w:val="004E2680"/>
    <w:rsid w:val="004E50BE"/>
    <w:rsid w:val="004F3852"/>
    <w:rsid w:val="004F4F29"/>
    <w:rsid w:val="004F50A8"/>
    <w:rsid w:val="00501F0A"/>
    <w:rsid w:val="005067B8"/>
    <w:rsid w:val="00507DEF"/>
    <w:rsid w:val="00510831"/>
    <w:rsid w:val="00513826"/>
    <w:rsid w:val="00514D20"/>
    <w:rsid w:val="00520C56"/>
    <w:rsid w:val="0052411D"/>
    <w:rsid w:val="00524321"/>
    <w:rsid w:val="00527B4A"/>
    <w:rsid w:val="00530D37"/>
    <w:rsid w:val="00533EE4"/>
    <w:rsid w:val="00536AD0"/>
    <w:rsid w:val="005404E2"/>
    <w:rsid w:val="005444BC"/>
    <w:rsid w:val="00551323"/>
    <w:rsid w:val="00552AA8"/>
    <w:rsid w:val="00556582"/>
    <w:rsid w:val="00556CDE"/>
    <w:rsid w:val="00557C56"/>
    <w:rsid w:val="0056029D"/>
    <w:rsid w:val="00562E86"/>
    <w:rsid w:val="00565776"/>
    <w:rsid w:val="0056625F"/>
    <w:rsid w:val="0056739E"/>
    <w:rsid w:val="00571EFD"/>
    <w:rsid w:val="00575857"/>
    <w:rsid w:val="00577520"/>
    <w:rsid w:val="005828F4"/>
    <w:rsid w:val="005840F3"/>
    <w:rsid w:val="00594C91"/>
    <w:rsid w:val="005A1801"/>
    <w:rsid w:val="005A234A"/>
    <w:rsid w:val="005A3E2F"/>
    <w:rsid w:val="005A6B35"/>
    <w:rsid w:val="005B3268"/>
    <w:rsid w:val="005B69EA"/>
    <w:rsid w:val="005B6DC1"/>
    <w:rsid w:val="005C39F9"/>
    <w:rsid w:val="005C5A68"/>
    <w:rsid w:val="005D2148"/>
    <w:rsid w:val="005D472C"/>
    <w:rsid w:val="005D4D2E"/>
    <w:rsid w:val="005E2679"/>
    <w:rsid w:val="005E380B"/>
    <w:rsid w:val="005F1C20"/>
    <w:rsid w:val="005F6493"/>
    <w:rsid w:val="005F782C"/>
    <w:rsid w:val="00603291"/>
    <w:rsid w:val="0061270C"/>
    <w:rsid w:val="00614581"/>
    <w:rsid w:val="00614822"/>
    <w:rsid w:val="0062469C"/>
    <w:rsid w:val="006254F5"/>
    <w:rsid w:val="006270F9"/>
    <w:rsid w:val="006272D5"/>
    <w:rsid w:val="006318DF"/>
    <w:rsid w:val="00633088"/>
    <w:rsid w:val="0063322D"/>
    <w:rsid w:val="00633974"/>
    <w:rsid w:val="00634CD8"/>
    <w:rsid w:val="00635C84"/>
    <w:rsid w:val="0063732B"/>
    <w:rsid w:val="0065018C"/>
    <w:rsid w:val="00650268"/>
    <w:rsid w:val="0065098B"/>
    <w:rsid w:val="00651C3D"/>
    <w:rsid w:val="00652FB8"/>
    <w:rsid w:val="00656498"/>
    <w:rsid w:val="0066381A"/>
    <w:rsid w:val="00666C20"/>
    <w:rsid w:val="006737D4"/>
    <w:rsid w:val="006810A7"/>
    <w:rsid w:val="00681AF7"/>
    <w:rsid w:val="0068257D"/>
    <w:rsid w:val="006830A5"/>
    <w:rsid w:val="006846A0"/>
    <w:rsid w:val="00686380"/>
    <w:rsid w:val="006913B2"/>
    <w:rsid w:val="00691976"/>
    <w:rsid w:val="006A7B73"/>
    <w:rsid w:val="006B585A"/>
    <w:rsid w:val="006C1F3A"/>
    <w:rsid w:val="006D55D7"/>
    <w:rsid w:val="006E74F9"/>
    <w:rsid w:val="006F4496"/>
    <w:rsid w:val="006F76AD"/>
    <w:rsid w:val="00701F0F"/>
    <w:rsid w:val="00703B0D"/>
    <w:rsid w:val="00705BE6"/>
    <w:rsid w:val="007075EC"/>
    <w:rsid w:val="00707F4B"/>
    <w:rsid w:val="0071127B"/>
    <w:rsid w:val="00717DAB"/>
    <w:rsid w:val="00721C43"/>
    <w:rsid w:val="007231BB"/>
    <w:rsid w:val="00730C8B"/>
    <w:rsid w:val="00730E7F"/>
    <w:rsid w:val="00732B5E"/>
    <w:rsid w:val="00735A92"/>
    <w:rsid w:val="00740B94"/>
    <w:rsid w:val="00741CCD"/>
    <w:rsid w:val="00742C06"/>
    <w:rsid w:val="00746948"/>
    <w:rsid w:val="00752345"/>
    <w:rsid w:val="00757FE2"/>
    <w:rsid w:val="0076093C"/>
    <w:rsid w:val="00762981"/>
    <w:rsid w:val="0076716A"/>
    <w:rsid w:val="0076786F"/>
    <w:rsid w:val="007700B4"/>
    <w:rsid w:val="00772B70"/>
    <w:rsid w:val="00774A7C"/>
    <w:rsid w:val="00777255"/>
    <w:rsid w:val="00780573"/>
    <w:rsid w:val="00783C57"/>
    <w:rsid w:val="00790EA1"/>
    <w:rsid w:val="007911FA"/>
    <w:rsid w:val="00794C00"/>
    <w:rsid w:val="007A004A"/>
    <w:rsid w:val="007A4164"/>
    <w:rsid w:val="007A46B2"/>
    <w:rsid w:val="007A75D9"/>
    <w:rsid w:val="007B1D26"/>
    <w:rsid w:val="007B25E9"/>
    <w:rsid w:val="007B6F50"/>
    <w:rsid w:val="007C00B8"/>
    <w:rsid w:val="007C68D7"/>
    <w:rsid w:val="007D0373"/>
    <w:rsid w:val="007D41E4"/>
    <w:rsid w:val="007E68DF"/>
    <w:rsid w:val="00800168"/>
    <w:rsid w:val="0080366A"/>
    <w:rsid w:val="00806E0C"/>
    <w:rsid w:val="00807485"/>
    <w:rsid w:val="00810F23"/>
    <w:rsid w:val="008123E3"/>
    <w:rsid w:val="00817FB9"/>
    <w:rsid w:val="0082022F"/>
    <w:rsid w:val="008209B4"/>
    <w:rsid w:val="00821D7F"/>
    <w:rsid w:val="0082230A"/>
    <w:rsid w:val="00822317"/>
    <w:rsid w:val="0082250C"/>
    <w:rsid w:val="00823C81"/>
    <w:rsid w:val="00831EAC"/>
    <w:rsid w:val="00832664"/>
    <w:rsid w:val="00832BD8"/>
    <w:rsid w:val="008335F7"/>
    <w:rsid w:val="00844250"/>
    <w:rsid w:val="00844CCA"/>
    <w:rsid w:val="00860AC9"/>
    <w:rsid w:val="00862609"/>
    <w:rsid w:val="008634CF"/>
    <w:rsid w:val="0086471A"/>
    <w:rsid w:val="00871E3C"/>
    <w:rsid w:val="00874101"/>
    <w:rsid w:val="008754FE"/>
    <w:rsid w:val="00881395"/>
    <w:rsid w:val="00883670"/>
    <w:rsid w:val="008855C8"/>
    <w:rsid w:val="00886F57"/>
    <w:rsid w:val="008944AA"/>
    <w:rsid w:val="00894F70"/>
    <w:rsid w:val="008A037B"/>
    <w:rsid w:val="008A14B5"/>
    <w:rsid w:val="008A44E4"/>
    <w:rsid w:val="008C247A"/>
    <w:rsid w:val="008C5D4B"/>
    <w:rsid w:val="008C7E86"/>
    <w:rsid w:val="008D1E15"/>
    <w:rsid w:val="008D3E9C"/>
    <w:rsid w:val="008D48A7"/>
    <w:rsid w:val="008D6E63"/>
    <w:rsid w:val="008E22C9"/>
    <w:rsid w:val="008E2C1B"/>
    <w:rsid w:val="008E4088"/>
    <w:rsid w:val="008F0824"/>
    <w:rsid w:val="008F1B65"/>
    <w:rsid w:val="008F376C"/>
    <w:rsid w:val="008F4720"/>
    <w:rsid w:val="008F5CCC"/>
    <w:rsid w:val="008F6989"/>
    <w:rsid w:val="008F6D57"/>
    <w:rsid w:val="008F7292"/>
    <w:rsid w:val="008F7A0A"/>
    <w:rsid w:val="009037E6"/>
    <w:rsid w:val="00903BB2"/>
    <w:rsid w:val="009071A6"/>
    <w:rsid w:val="00915ADE"/>
    <w:rsid w:val="00917BF3"/>
    <w:rsid w:val="00925F62"/>
    <w:rsid w:val="00932F68"/>
    <w:rsid w:val="00936BC7"/>
    <w:rsid w:val="009526DC"/>
    <w:rsid w:val="009532D4"/>
    <w:rsid w:val="00953C6A"/>
    <w:rsid w:val="00955C66"/>
    <w:rsid w:val="00961A57"/>
    <w:rsid w:val="00964887"/>
    <w:rsid w:val="009715ED"/>
    <w:rsid w:val="00975249"/>
    <w:rsid w:val="00976413"/>
    <w:rsid w:val="009837FC"/>
    <w:rsid w:val="009838C7"/>
    <w:rsid w:val="00985D0E"/>
    <w:rsid w:val="009861E2"/>
    <w:rsid w:val="009878D5"/>
    <w:rsid w:val="00992470"/>
    <w:rsid w:val="00993BDF"/>
    <w:rsid w:val="0099581D"/>
    <w:rsid w:val="009A16C5"/>
    <w:rsid w:val="009A4CC1"/>
    <w:rsid w:val="009B054C"/>
    <w:rsid w:val="009B7076"/>
    <w:rsid w:val="009B75C1"/>
    <w:rsid w:val="009B7B23"/>
    <w:rsid w:val="009C21C7"/>
    <w:rsid w:val="009C4CAF"/>
    <w:rsid w:val="009D0001"/>
    <w:rsid w:val="009E44B8"/>
    <w:rsid w:val="009E7B6E"/>
    <w:rsid w:val="009F0A8E"/>
    <w:rsid w:val="009F0DB3"/>
    <w:rsid w:val="009F2887"/>
    <w:rsid w:val="009F2FC6"/>
    <w:rsid w:val="00A021C0"/>
    <w:rsid w:val="00A02B83"/>
    <w:rsid w:val="00A043E4"/>
    <w:rsid w:val="00A11297"/>
    <w:rsid w:val="00A1336E"/>
    <w:rsid w:val="00A13671"/>
    <w:rsid w:val="00A2369F"/>
    <w:rsid w:val="00A25B6B"/>
    <w:rsid w:val="00A307D5"/>
    <w:rsid w:val="00A32A6D"/>
    <w:rsid w:val="00A40B1E"/>
    <w:rsid w:val="00A45047"/>
    <w:rsid w:val="00A51EAA"/>
    <w:rsid w:val="00A55B1B"/>
    <w:rsid w:val="00A56852"/>
    <w:rsid w:val="00A669CC"/>
    <w:rsid w:val="00A70B48"/>
    <w:rsid w:val="00A7154D"/>
    <w:rsid w:val="00A7442F"/>
    <w:rsid w:val="00A74642"/>
    <w:rsid w:val="00A74BC2"/>
    <w:rsid w:val="00A77E85"/>
    <w:rsid w:val="00A847E8"/>
    <w:rsid w:val="00A90544"/>
    <w:rsid w:val="00A94827"/>
    <w:rsid w:val="00AA5BA3"/>
    <w:rsid w:val="00AA661F"/>
    <w:rsid w:val="00AA721B"/>
    <w:rsid w:val="00AB7036"/>
    <w:rsid w:val="00AC21F7"/>
    <w:rsid w:val="00AC3CE1"/>
    <w:rsid w:val="00AC4813"/>
    <w:rsid w:val="00AC6794"/>
    <w:rsid w:val="00AD1E17"/>
    <w:rsid w:val="00AE7D05"/>
    <w:rsid w:val="00AF1E92"/>
    <w:rsid w:val="00AF616D"/>
    <w:rsid w:val="00B0712C"/>
    <w:rsid w:val="00B112E6"/>
    <w:rsid w:val="00B117DE"/>
    <w:rsid w:val="00B20224"/>
    <w:rsid w:val="00B21CD9"/>
    <w:rsid w:val="00B23FE8"/>
    <w:rsid w:val="00B26DF0"/>
    <w:rsid w:val="00B36CE0"/>
    <w:rsid w:val="00B500CD"/>
    <w:rsid w:val="00B55C02"/>
    <w:rsid w:val="00B55F1A"/>
    <w:rsid w:val="00B62299"/>
    <w:rsid w:val="00B63613"/>
    <w:rsid w:val="00B740B7"/>
    <w:rsid w:val="00B8182C"/>
    <w:rsid w:val="00B8343A"/>
    <w:rsid w:val="00B86DBA"/>
    <w:rsid w:val="00B8763D"/>
    <w:rsid w:val="00B908FE"/>
    <w:rsid w:val="00BA1AB5"/>
    <w:rsid w:val="00BB78C2"/>
    <w:rsid w:val="00BB7AC3"/>
    <w:rsid w:val="00BC04D7"/>
    <w:rsid w:val="00BC2503"/>
    <w:rsid w:val="00BC2ED1"/>
    <w:rsid w:val="00BC4804"/>
    <w:rsid w:val="00BC6587"/>
    <w:rsid w:val="00BC7207"/>
    <w:rsid w:val="00BD5C51"/>
    <w:rsid w:val="00BE37F2"/>
    <w:rsid w:val="00BF36E4"/>
    <w:rsid w:val="00BF37ED"/>
    <w:rsid w:val="00C0019C"/>
    <w:rsid w:val="00C01522"/>
    <w:rsid w:val="00C03499"/>
    <w:rsid w:val="00C06C30"/>
    <w:rsid w:val="00C06D30"/>
    <w:rsid w:val="00C17190"/>
    <w:rsid w:val="00C173EA"/>
    <w:rsid w:val="00C20DA9"/>
    <w:rsid w:val="00C21D4D"/>
    <w:rsid w:val="00C265FE"/>
    <w:rsid w:val="00C2712C"/>
    <w:rsid w:val="00C27C2F"/>
    <w:rsid w:val="00C34BFC"/>
    <w:rsid w:val="00C35058"/>
    <w:rsid w:val="00C45C67"/>
    <w:rsid w:val="00C5449B"/>
    <w:rsid w:val="00C56736"/>
    <w:rsid w:val="00C61A27"/>
    <w:rsid w:val="00C70A7E"/>
    <w:rsid w:val="00C717A2"/>
    <w:rsid w:val="00C725F7"/>
    <w:rsid w:val="00C8229A"/>
    <w:rsid w:val="00C84124"/>
    <w:rsid w:val="00C85325"/>
    <w:rsid w:val="00C87FDE"/>
    <w:rsid w:val="00C91A62"/>
    <w:rsid w:val="00C95FC1"/>
    <w:rsid w:val="00CA14DF"/>
    <w:rsid w:val="00CA29E0"/>
    <w:rsid w:val="00CA3D6E"/>
    <w:rsid w:val="00CB0542"/>
    <w:rsid w:val="00CB3B54"/>
    <w:rsid w:val="00CB45C7"/>
    <w:rsid w:val="00CB5369"/>
    <w:rsid w:val="00CB6608"/>
    <w:rsid w:val="00CC0AE2"/>
    <w:rsid w:val="00CC2BD7"/>
    <w:rsid w:val="00CD1C53"/>
    <w:rsid w:val="00CD2A67"/>
    <w:rsid w:val="00CD2B82"/>
    <w:rsid w:val="00CD3900"/>
    <w:rsid w:val="00CD6307"/>
    <w:rsid w:val="00CD6BA3"/>
    <w:rsid w:val="00CD6FB6"/>
    <w:rsid w:val="00CE1482"/>
    <w:rsid w:val="00CE1BC8"/>
    <w:rsid w:val="00CE1F43"/>
    <w:rsid w:val="00CE330A"/>
    <w:rsid w:val="00CE46DB"/>
    <w:rsid w:val="00CE4AE4"/>
    <w:rsid w:val="00D01511"/>
    <w:rsid w:val="00D02331"/>
    <w:rsid w:val="00D06196"/>
    <w:rsid w:val="00D07762"/>
    <w:rsid w:val="00D124BD"/>
    <w:rsid w:val="00D1620E"/>
    <w:rsid w:val="00D204B0"/>
    <w:rsid w:val="00D23093"/>
    <w:rsid w:val="00D24DA2"/>
    <w:rsid w:val="00D264C6"/>
    <w:rsid w:val="00D324E9"/>
    <w:rsid w:val="00D34A32"/>
    <w:rsid w:val="00D35830"/>
    <w:rsid w:val="00D40D1F"/>
    <w:rsid w:val="00D4251A"/>
    <w:rsid w:val="00D42B56"/>
    <w:rsid w:val="00D50469"/>
    <w:rsid w:val="00D537E8"/>
    <w:rsid w:val="00D542F0"/>
    <w:rsid w:val="00D55D0C"/>
    <w:rsid w:val="00D65942"/>
    <w:rsid w:val="00D66985"/>
    <w:rsid w:val="00D67BC1"/>
    <w:rsid w:val="00D71339"/>
    <w:rsid w:val="00D7408F"/>
    <w:rsid w:val="00D808B1"/>
    <w:rsid w:val="00D819C1"/>
    <w:rsid w:val="00D837BA"/>
    <w:rsid w:val="00D9475D"/>
    <w:rsid w:val="00D9502A"/>
    <w:rsid w:val="00DA094A"/>
    <w:rsid w:val="00DA12DA"/>
    <w:rsid w:val="00DA1E84"/>
    <w:rsid w:val="00DA27A4"/>
    <w:rsid w:val="00DB242A"/>
    <w:rsid w:val="00DB7AE9"/>
    <w:rsid w:val="00DC1741"/>
    <w:rsid w:val="00DC1AC1"/>
    <w:rsid w:val="00DC74ED"/>
    <w:rsid w:val="00DE35AF"/>
    <w:rsid w:val="00DE493E"/>
    <w:rsid w:val="00DE5056"/>
    <w:rsid w:val="00DE7392"/>
    <w:rsid w:val="00E041D2"/>
    <w:rsid w:val="00E10E4F"/>
    <w:rsid w:val="00E12CD4"/>
    <w:rsid w:val="00E139BA"/>
    <w:rsid w:val="00E165AD"/>
    <w:rsid w:val="00E20552"/>
    <w:rsid w:val="00E34EBD"/>
    <w:rsid w:val="00E40611"/>
    <w:rsid w:val="00E42EF8"/>
    <w:rsid w:val="00E43A8A"/>
    <w:rsid w:val="00E511DC"/>
    <w:rsid w:val="00E51661"/>
    <w:rsid w:val="00E53677"/>
    <w:rsid w:val="00E547CA"/>
    <w:rsid w:val="00E61A75"/>
    <w:rsid w:val="00E62096"/>
    <w:rsid w:val="00E655E2"/>
    <w:rsid w:val="00E65F99"/>
    <w:rsid w:val="00E72760"/>
    <w:rsid w:val="00E7448C"/>
    <w:rsid w:val="00E9711B"/>
    <w:rsid w:val="00EA00A8"/>
    <w:rsid w:val="00EA261A"/>
    <w:rsid w:val="00EA4313"/>
    <w:rsid w:val="00EA6941"/>
    <w:rsid w:val="00EA7CF4"/>
    <w:rsid w:val="00EB24E5"/>
    <w:rsid w:val="00EB7871"/>
    <w:rsid w:val="00EC26F6"/>
    <w:rsid w:val="00EC4CDA"/>
    <w:rsid w:val="00ED727F"/>
    <w:rsid w:val="00EF7E2E"/>
    <w:rsid w:val="00F01987"/>
    <w:rsid w:val="00F131CB"/>
    <w:rsid w:val="00F13967"/>
    <w:rsid w:val="00F16130"/>
    <w:rsid w:val="00F234AD"/>
    <w:rsid w:val="00F23594"/>
    <w:rsid w:val="00F241C5"/>
    <w:rsid w:val="00F252D1"/>
    <w:rsid w:val="00F329D9"/>
    <w:rsid w:val="00F4063B"/>
    <w:rsid w:val="00F408DE"/>
    <w:rsid w:val="00F45909"/>
    <w:rsid w:val="00F5213D"/>
    <w:rsid w:val="00F61085"/>
    <w:rsid w:val="00F65ACD"/>
    <w:rsid w:val="00F7086B"/>
    <w:rsid w:val="00F73A07"/>
    <w:rsid w:val="00F7769D"/>
    <w:rsid w:val="00F85282"/>
    <w:rsid w:val="00F85D2C"/>
    <w:rsid w:val="00F8796F"/>
    <w:rsid w:val="00F927C7"/>
    <w:rsid w:val="00F97F4E"/>
    <w:rsid w:val="00FA5715"/>
    <w:rsid w:val="00FB0242"/>
    <w:rsid w:val="00FD0B5A"/>
    <w:rsid w:val="00FD5B5F"/>
    <w:rsid w:val="00FD69CE"/>
    <w:rsid w:val="00FE1905"/>
    <w:rsid w:val="00FE1C38"/>
    <w:rsid w:val="00FE2DCB"/>
    <w:rsid w:val="00FE474E"/>
    <w:rsid w:val="00FE5507"/>
    <w:rsid w:val="00FE6971"/>
    <w:rsid w:val="00FF1C48"/>
    <w:rsid w:val="00FF22E6"/>
    <w:rsid w:val="00FF53DF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2CA3CE"/>
  <w15:docId w15:val="{D9DDBD6A-FC73-4DDA-BD98-2A94F1C3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B4F92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E74F9"/>
    <w:pPr>
      <w:spacing w:before="360" w:line="276" w:lineRule="auto"/>
      <w:jc w:val="center"/>
      <w:outlineLvl w:val="0"/>
    </w:pPr>
    <w:rPr>
      <w:rFonts w:asciiTheme="minorHAnsi" w:hAnsiTheme="minorHAnsi" w:cstheme="minorHAnsi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6E74F9"/>
    <w:pPr>
      <w:spacing w:before="240" w:line="276" w:lineRule="auto"/>
      <w:outlineLvl w:val="1"/>
    </w:pPr>
    <w:rPr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1B4F92"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1B4F9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4F9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B4F92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1B4F9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1B4F92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1B4F92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1B4F92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1B4F92"/>
    <w:pPr>
      <w:spacing w:before="240" w:after="60"/>
      <w:jc w:val="center"/>
      <w:outlineLvl w:val="0"/>
    </w:pPr>
    <w:rPr>
      <w:b/>
      <w:bCs/>
      <w:kern w:val="28"/>
      <w:sz w:val="36"/>
      <w:szCs w:val="32"/>
    </w:rPr>
  </w:style>
  <w:style w:type="paragraph" w:styleId="Nagwek">
    <w:name w:val="header"/>
    <w:basedOn w:val="Normalny"/>
    <w:link w:val="NagwekZnak"/>
    <w:rsid w:val="001B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B4F9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B4F92"/>
  </w:style>
  <w:style w:type="paragraph" w:styleId="Tekstpodstawowy">
    <w:name w:val="Body Text"/>
    <w:basedOn w:val="Normalny"/>
    <w:link w:val="TekstpodstawowyZnak"/>
    <w:rsid w:val="001B4F92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1B4F92"/>
    <w:pPr>
      <w:spacing w:after="120"/>
      <w:ind w:left="283"/>
    </w:pPr>
  </w:style>
  <w:style w:type="character" w:styleId="Odwoaniedokomentarza">
    <w:name w:val="annotation reference"/>
    <w:semiHidden/>
    <w:rsid w:val="001B4F92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1B4F92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rsid w:val="001B4F92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1B4F92"/>
    <w:rPr>
      <w:bCs w:val="0"/>
      <w:szCs w:val="20"/>
    </w:rPr>
  </w:style>
  <w:style w:type="paragraph" w:customStyle="1" w:styleId="Plandokumentu1">
    <w:name w:val="Plan dokumentu1"/>
    <w:basedOn w:val="Normalny"/>
    <w:link w:val="PlandokumentuZnak"/>
    <w:semiHidden/>
    <w:rsid w:val="001B4F92"/>
    <w:pPr>
      <w:shd w:val="clear" w:color="auto" w:fill="000080"/>
    </w:pPr>
    <w:rPr>
      <w:rFonts w:ascii="Tahoma" w:hAnsi="Tahoma"/>
    </w:rPr>
  </w:style>
  <w:style w:type="paragraph" w:styleId="Tekstkomentarza">
    <w:name w:val="annotation text"/>
    <w:basedOn w:val="Normalny"/>
    <w:link w:val="TekstkomentarzaZnak"/>
    <w:semiHidden/>
    <w:rsid w:val="001B4F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B4F92"/>
    <w:rPr>
      <w:b/>
      <w:bCs/>
    </w:rPr>
  </w:style>
  <w:style w:type="paragraph" w:styleId="Tekstdymka">
    <w:name w:val="Balloon Text"/>
    <w:basedOn w:val="Normalny"/>
    <w:link w:val="TekstdymkaZnak"/>
    <w:semiHidden/>
    <w:rsid w:val="001B4F92"/>
    <w:rPr>
      <w:rFonts w:ascii="Tahoma" w:hAnsi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1B4F92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6E74F9"/>
    <w:rPr>
      <w:rFonts w:asciiTheme="minorHAnsi" w:hAnsiTheme="minorHAnsi" w:cstheme="minorHAnsi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6E74F9"/>
    <w:rPr>
      <w:iCs/>
      <w:color w:val="000000"/>
      <w:sz w:val="24"/>
      <w:szCs w:val="24"/>
    </w:rPr>
  </w:style>
  <w:style w:type="character" w:customStyle="1" w:styleId="TytuZnak">
    <w:name w:val="Tytuł Znak"/>
    <w:link w:val="Tytu"/>
    <w:rsid w:val="007D0373"/>
    <w:rPr>
      <w:rFonts w:cs="Arial"/>
      <w:b/>
      <w:bCs/>
      <w:kern w:val="28"/>
      <w:sz w:val="36"/>
      <w:szCs w:val="32"/>
    </w:rPr>
  </w:style>
  <w:style w:type="character" w:customStyle="1" w:styleId="TekstpodstawowyZnak">
    <w:name w:val="Tekst podstawowy Znak"/>
    <w:link w:val="Tekstpodstawowy"/>
    <w:rsid w:val="007D0373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D0373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7D0373"/>
    <w:rPr>
      <w:sz w:val="24"/>
      <w:szCs w:val="24"/>
    </w:rPr>
  </w:style>
  <w:style w:type="paragraph" w:customStyle="1" w:styleId="FS2">
    <w:name w:val="FS2"/>
    <w:basedOn w:val="Normalny"/>
    <w:rsid w:val="007D0373"/>
    <w:rPr>
      <w:bCs/>
      <w:iCs/>
      <w:sz w:val="20"/>
    </w:rPr>
  </w:style>
  <w:style w:type="character" w:styleId="Hipercze">
    <w:name w:val="Hyperlink"/>
    <w:rsid w:val="007D0373"/>
    <w:rPr>
      <w:color w:val="0000FF"/>
      <w:u w:val="single"/>
    </w:rPr>
  </w:style>
  <w:style w:type="character" w:customStyle="1" w:styleId="timark">
    <w:name w:val="timark"/>
    <w:basedOn w:val="Domylnaczcionkaakapitu"/>
    <w:rsid w:val="007D0373"/>
  </w:style>
  <w:style w:type="character" w:customStyle="1" w:styleId="Tekstpodstawowy2Znak">
    <w:name w:val="Tekst podstawowy 2 Znak"/>
    <w:link w:val="Tekstpodstawowy2"/>
    <w:rsid w:val="00BC6587"/>
    <w:rPr>
      <w:sz w:val="24"/>
      <w:szCs w:val="24"/>
    </w:rPr>
  </w:style>
  <w:style w:type="character" w:customStyle="1" w:styleId="Nagwek3Znak">
    <w:name w:val="Nagłówek 3 Znak"/>
    <w:link w:val="Nagwek3"/>
    <w:rsid w:val="00DE35AF"/>
    <w:rPr>
      <w:bCs/>
      <w:sz w:val="24"/>
      <w:szCs w:val="24"/>
    </w:rPr>
  </w:style>
  <w:style w:type="character" w:customStyle="1" w:styleId="Nagwek4Znak">
    <w:name w:val="Nagłówek 4 Znak"/>
    <w:link w:val="Nagwek4"/>
    <w:rsid w:val="00DE35AF"/>
    <w:rPr>
      <w:bCs/>
      <w:sz w:val="24"/>
      <w:szCs w:val="24"/>
    </w:rPr>
  </w:style>
  <w:style w:type="character" w:customStyle="1" w:styleId="Nagwek5Znak">
    <w:name w:val="Nagłówek 5 Znak"/>
    <w:link w:val="Nagwek5"/>
    <w:rsid w:val="00DE35A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DE35A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DE35AF"/>
    <w:rPr>
      <w:sz w:val="24"/>
      <w:szCs w:val="24"/>
    </w:rPr>
  </w:style>
  <w:style w:type="character" w:customStyle="1" w:styleId="Nagwek8Znak">
    <w:name w:val="Nagłówek 8 Znak"/>
    <w:link w:val="Nagwek8"/>
    <w:rsid w:val="00DE35A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DE35AF"/>
    <w:rPr>
      <w:rFonts w:ascii="Arial" w:hAnsi="Arial"/>
      <w:sz w:val="22"/>
      <w:szCs w:val="22"/>
    </w:rPr>
  </w:style>
  <w:style w:type="character" w:customStyle="1" w:styleId="NagwekZnak">
    <w:name w:val="Nagłówek Znak"/>
    <w:link w:val="Nagwek"/>
    <w:rsid w:val="00DE35A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E35AF"/>
    <w:rPr>
      <w:sz w:val="24"/>
      <w:szCs w:val="24"/>
    </w:rPr>
  </w:style>
  <w:style w:type="character" w:customStyle="1" w:styleId="PlandokumentuZnak">
    <w:name w:val="Plan dokumentu Znak"/>
    <w:link w:val="Plandokumentu1"/>
    <w:semiHidden/>
    <w:rsid w:val="00DE35A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35AF"/>
  </w:style>
  <w:style w:type="character" w:customStyle="1" w:styleId="TematkomentarzaZnak">
    <w:name w:val="Temat komentarza Znak"/>
    <w:link w:val="Tematkomentarza"/>
    <w:semiHidden/>
    <w:rsid w:val="00DE35AF"/>
    <w:rPr>
      <w:b/>
      <w:bCs/>
    </w:rPr>
  </w:style>
  <w:style w:type="character" w:customStyle="1" w:styleId="TekstdymkaZnak">
    <w:name w:val="Tekst dymka Znak"/>
    <w:link w:val="Tekstdymka"/>
    <w:semiHidden/>
    <w:rsid w:val="00DE35A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E35AF"/>
    <w:pPr>
      <w:spacing w:before="100" w:beforeAutospacing="1" w:after="119"/>
    </w:pPr>
    <w:rPr>
      <w:rFonts w:eastAsia="Calibri"/>
    </w:rPr>
  </w:style>
  <w:style w:type="paragraph" w:styleId="Akapitzlist">
    <w:name w:val="List Paragraph"/>
    <w:basedOn w:val="Normalny"/>
    <w:link w:val="AkapitzlistZnak"/>
    <w:uiPriority w:val="34"/>
    <w:qFormat/>
    <w:rsid w:val="00094B2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BF36E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BF36E4"/>
    <w:rPr>
      <w:sz w:val="24"/>
      <w:szCs w:val="24"/>
    </w:rPr>
  </w:style>
  <w:style w:type="paragraph" w:customStyle="1" w:styleId="WW-Tekstpodstawowy2">
    <w:name w:val="WW-Tekst podstawowy 2"/>
    <w:basedOn w:val="Normalny"/>
    <w:rsid w:val="00BF36E4"/>
    <w:pPr>
      <w:suppressAutoHyphens/>
      <w:jc w:val="both"/>
    </w:pPr>
    <w:rPr>
      <w:szCs w:val="20"/>
    </w:rPr>
  </w:style>
  <w:style w:type="paragraph" w:customStyle="1" w:styleId="WW-Tekstpodstawowy21">
    <w:name w:val="WW-Tekst podstawowy 21"/>
    <w:basedOn w:val="Normalny"/>
    <w:rsid w:val="00BF36E4"/>
    <w:pPr>
      <w:suppressAutoHyphens/>
      <w:overflowPunct w:val="0"/>
      <w:autoSpaceDE w:val="0"/>
      <w:textAlignment w:val="baseline"/>
    </w:pPr>
    <w:rPr>
      <w:rFonts w:ascii="Arial" w:hAnsi="Arial"/>
      <w:kern w:val="1"/>
      <w:sz w:val="22"/>
      <w:szCs w:val="20"/>
    </w:rPr>
  </w:style>
  <w:style w:type="paragraph" w:customStyle="1" w:styleId="Style17">
    <w:name w:val="Style17"/>
    <w:basedOn w:val="Normalny"/>
    <w:uiPriority w:val="99"/>
    <w:rsid w:val="00E511DC"/>
    <w:pPr>
      <w:widowControl w:val="0"/>
      <w:autoSpaceDE w:val="0"/>
      <w:autoSpaceDN w:val="0"/>
      <w:adjustRightInd w:val="0"/>
      <w:spacing w:line="269" w:lineRule="exact"/>
      <w:ind w:firstLine="365"/>
      <w:jc w:val="both"/>
    </w:pPr>
    <w:rPr>
      <w:rFonts w:ascii="Bookman Old Style" w:hAnsi="Bookman Old Style"/>
    </w:rPr>
  </w:style>
  <w:style w:type="character" w:customStyle="1" w:styleId="FontStyle27">
    <w:name w:val="Font Style27"/>
    <w:rsid w:val="00E511DC"/>
    <w:rPr>
      <w:rFonts w:ascii="Calibri" w:hAnsi="Calibri" w:cs="Calibri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C06C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C30"/>
  </w:style>
  <w:style w:type="character" w:styleId="Odwoanieprzypisukocowego">
    <w:name w:val="endnote reference"/>
    <w:rsid w:val="00C06C30"/>
    <w:rPr>
      <w:vertAlign w:val="superscript"/>
    </w:rPr>
  </w:style>
  <w:style w:type="paragraph" w:customStyle="1" w:styleId="Tekstpodstawowyzwciciem1">
    <w:name w:val="Tekst podstawowy z wcięciem1"/>
    <w:basedOn w:val="Tekstpodstawowy"/>
    <w:rsid w:val="00222A92"/>
    <w:pPr>
      <w:ind w:firstLine="210"/>
    </w:pPr>
    <w:rPr>
      <w:kern w:val="1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222A92"/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BodyText21">
    <w:name w:val="Body Text 21"/>
    <w:basedOn w:val="Normalny"/>
    <w:rsid w:val="00E165AD"/>
    <w:pPr>
      <w:jc w:val="both"/>
    </w:pPr>
    <w:rPr>
      <w:szCs w:val="20"/>
    </w:rPr>
  </w:style>
  <w:style w:type="paragraph" w:customStyle="1" w:styleId="ZnakZnak1Znak">
    <w:name w:val="Znak Znak1 Znak"/>
    <w:basedOn w:val="Normalny"/>
    <w:rsid w:val="00E165AD"/>
    <w:rPr>
      <w:rFonts w:ascii="Arial" w:hAnsi="Arial" w:cs="Arial"/>
    </w:rPr>
  </w:style>
  <w:style w:type="character" w:customStyle="1" w:styleId="AkapitzlistZnak">
    <w:name w:val="Akapit z listą Znak"/>
    <w:link w:val="Akapitzlist"/>
    <w:uiPriority w:val="34"/>
    <w:locked/>
    <w:rsid w:val="006A7B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iejka\Desktop\ZP%20-%20NOWE\A.Lubas\Opiekun\Za&#322;&#261;cznik%20nr%202_O&#347;wiadczenie%20o%20braku%20powi&#261;za&#324;%20osobowych%20lub%20kapita&#322;ow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DD1DC-6093-4495-BB36-61DE4ABC6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2_Oświadczenie o braku powiązań osobowych lub kapitałowych</Template>
  <TotalTime>3</TotalTime>
  <Pages>1</Pages>
  <Words>216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Anna Grzyb</cp:lastModifiedBy>
  <cp:revision>9</cp:revision>
  <cp:lastPrinted>2024-05-28T05:11:00Z</cp:lastPrinted>
  <dcterms:created xsi:type="dcterms:W3CDTF">2025-08-27T05:47:00Z</dcterms:created>
  <dcterms:modified xsi:type="dcterms:W3CDTF">2026-01-26T13:33:00Z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bdfd6d213082a589aa9a08b46b86084920007eaeb6b3bccc83d8d6dda514f9f3</vt:lpwstr>
  </property>
</Properties>
</file>